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35D8F1F5" w:rsidR="00443CE5" w:rsidRDefault="00B33946"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w:t>
      </w:r>
      <w:r w:rsidR="00B51742">
        <w:rPr>
          <w:rFonts w:ascii="Arial Narrow" w:eastAsia="Arial" w:hAnsi="Arial Narrow" w:cstheme="majorHAnsi"/>
          <w:b/>
          <w:i/>
          <w:sz w:val="28"/>
          <w:szCs w:val="28"/>
        </w:rPr>
        <w:t>Pamätné medaily</w:t>
      </w:r>
      <w:r w:rsidR="00E363F1">
        <w:rPr>
          <w:rFonts w:ascii="Arial Narrow" w:eastAsia="Arial" w:hAnsi="Arial Narrow" w:cstheme="majorHAnsi"/>
          <w:b/>
          <w:i/>
          <w:sz w:val="28"/>
          <w:szCs w:val="28"/>
        </w:rPr>
        <w:t xml:space="preserve">“ </w:t>
      </w:r>
    </w:p>
    <w:p w14:paraId="6A983EC2" w14:textId="00317FF8"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B33946">
        <w:rPr>
          <w:rFonts w:ascii="Arial Narrow" w:hAnsi="Arial Narrow"/>
          <w:b/>
          <w:i/>
          <w:color w:val="333333"/>
          <w:sz w:val="28"/>
          <w:szCs w:val="28"/>
          <w:shd w:val="clear" w:color="auto" w:fill="FFFFFF"/>
        </w:rPr>
        <w:t>56203</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126201A9"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873F3E">
        <w:rPr>
          <w:rFonts w:ascii="Arial Narrow" w:hAnsi="Arial Narrow"/>
        </w:rPr>
        <w:t>20</w:t>
      </w:r>
      <w:r w:rsidR="00F068BC" w:rsidRPr="008F356F">
        <w:rPr>
          <w:rFonts w:ascii="Arial Narrow" w:hAnsi="Arial Narrow"/>
        </w:rPr>
        <w:t>.</w:t>
      </w:r>
      <w:r w:rsidR="008902EF">
        <w:rPr>
          <w:rFonts w:ascii="Arial Narrow" w:hAnsi="Arial Narrow"/>
        </w:rPr>
        <w:t>09</w:t>
      </w:r>
      <w:r w:rsidR="00443CE5">
        <w:rPr>
          <w:rFonts w:ascii="Arial Narrow" w:hAnsi="Arial Narrow"/>
        </w:rPr>
        <w:t>.2024</w:t>
      </w:r>
      <w:bookmarkStart w:id="0" w:name="_GoBack"/>
      <w:bookmarkEnd w:id="0"/>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2AD2777B" w:rsidR="00645352" w:rsidRPr="00B33946"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B33946" w:rsidRPr="00B33946">
        <w:rPr>
          <w:rFonts w:ascii="Arial Narrow" w:hAnsi="Arial Narrow"/>
          <w:u w:val="single"/>
        </w:rPr>
        <w:t>https://josephine.proebiz.com/sk/tender/56203/summary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AE164F"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4A4D9278" w14:textId="3E9B0977" w:rsidR="00DE693B" w:rsidRPr="00CA2EDC" w:rsidRDefault="00DE693B" w:rsidP="00DE693B">
      <w:pPr>
        <w:pStyle w:val="Bezriadkovania"/>
        <w:tabs>
          <w:tab w:val="left" w:pos="708"/>
        </w:tabs>
        <w:spacing w:line="276" w:lineRule="auto"/>
        <w:contextualSpacing/>
        <w:jc w:val="both"/>
        <w:rPr>
          <w:rFonts w:ascii="Arial Narrow" w:hAnsi="Arial Narrow"/>
        </w:rPr>
      </w:pPr>
      <w:r w:rsidRPr="00DE693B">
        <w:rPr>
          <w:rFonts w:ascii="Arial Narrow" w:hAnsi="Arial Narrow"/>
        </w:rPr>
        <w:t>Predmetom zákazky je obstaranie razených pam</w:t>
      </w:r>
      <w:r w:rsidR="00BB5109">
        <w:rPr>
          <w:rFonts w:ascii="Arial Narrow" w:hAnsi="Arial Narrow"/>
        </w:rPr>
        <w:t>ätných medailí</w:t>
      </w:r>
      <w:r w:rsidRPr="00DE693B">
        <w:rPr>
          <w:rFonts w:ascii="Arial Narrow" w:hAnsi="Arial Narrow"/>
        </w:rPr>
        <w:t xml:space="preserve"> a to od samotného spracovania grafického návrhu, výroby razidiel (averz, reverz), povrchovej úpravy, patinovania,</w:t>
      </w:r>
      <w:r w:rsidR="0069736F">
        <w:rPr>
          <w:rFonts w:ascii="Arial Narrow" w:hAnsi="Arial Narrow"/>
        </w:rPr>
        <w:t xml:space="preserve"> kolorovania, </w:t>
      </w:r>
      <w:r w:rsidRPr="00DE693B">
        <w:rPr>
          <w:rFonts w:ascii="Arial Narrow" w:hAnsi="Arial Narrow"/>
        </w:rPr>
        <w:t xml:space="preserve">razenia vrátane dodania príslušenstva (stuha, rozeta, obal </w:t>
      </w:r>
      <w:proofErr w:type="spellStart"/>
      <w:r w:rsidRPr="00DE693B">
        <w:rPr>
          <w:rFonts w:ascii="Arial Narrow" w:hAnsi="Arial Narrow"/>
        </w:rPr>
        <w:t>etui</w:t>
      </w:r>
      <w:proofErr w:type="spellEnd"/>
      <w:r w:rsidRPr="00DE693B">
        <w:rPr>
          <w:rFonts w:ascii="Arial Narrow" w:hAnsi="Arial Narrow"/>
        </w:rPr>
        <w:t xml:space="preserve">). </w:t>
      </w:r>
      <w:r w:rsidR="00BB5109">
        <w:rPr>
          <w:rFonts w:ascii="Arial Narrow" w:hAnsi="Arial Narrow"/>
        </w:rPr>
        <w:t xml:space="preserve">Zároveň sa požaduje </w:t>
      </w:r>
      <w:r w:rsidR="00CA2EDC" w:rsidRPr="00CA2EDC">
        <w:rPr>
          <w:rFonts w:ascii="Arial Narrow" w:hAnsi="Arial Narrow"/>
        </w:rPr>
        <w:t xml:space="preserve">obstaranie samostatných </w:t>
      </w:r>
      <w:proofErr w:type="spellStart"/>
      <w:r w:rsidR="00CA2EDC" w:rsidRPr="00CA2EDC">
        <w:rPr>
          <w:rFonts w:ascii="Arial Narrow" w:hAnsi="Arial Narrow"/>
        </w:rPr>
        <w:t>etui</w:t>
      </w:r>
      <w:proofErr w:type="spellEnd"/>
      <w:r w:rsidR="00CA2EDC" w:rsidRPr="00CA2EDC">
        <w:rPr>
          <w:rFonts w:ascii="Arial Narrow" w:hAnsi="Arial Narrow"/>
        </w:rPr>
        <w:t>.</w:t>
      </w:r>
    </w:p>
    <w:p w14:paraId="43B15FB4" w14:textId="1F8F9AEA" w:rsidR="00A03717" w:rsidRPr="00645352" w:rsidRDefault="002043C7" w:rsidP="00645352">
      <w:pPr>
        <w:pStyle w:val="Bezriadkovania"/>
        <w:tabs>
          <w:tab w:val="left" w:pos="708"/>
        </w:tabs>
        <w:spacing w:line="276" w:lineRule="auto"/>
        <w:contextualSpacing/>
        <w:jc w:val="both"/>
        <w:rPr>
          <w:rFonts w:ascii="Arial Narrow" w:hAnsi="Arial Narrow"/>
        </w:rPr>
      </w:pPr>
      <w:r>
        <w:rPr>
          <w:rFonts w:ascii="Arial Narrow" w:hAnsi="Arial Narrow"/>
        </w:rPr>
        <w:t>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1E697A13"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8902EF">
        <w:rPr>
          <w:rFonts w:ascii="Arial Narrow" w:hAnsi="Arial Narrow" w:cs="Arial Narrow"/>
          <w:b/>
          <w:color w:val="000000"/>
        </w:rPr>
        <w:t>12 100</w:t>
      </w:r>
      <w:r w:rsidR="00AA3818">
        <w:rPr>
          <w:rFonts w:ascii="Arial Narrow" w:hAnsi="Arial Narrow" w:cs="Arial Narrow"/>
          <w:b/>
          <w:color w:val="000000"/>
        </w:rPr>
        <w:t>,</w:t>
      </w:r>
      <w:r w:rsidR="008902EF">
        <w:rPr>
          <w:rFonts w:ascii="Arial Narrow" w:hAnsi="Arial Narrow" w:cs="Arial Narrow"/>
          <w:b/>
          <w:color w:val="000000"/>
        </w:rPr>
        <w:t>0</w:t>
      </w:r>
      <w:r w:rsidR="00AA3818">
        <w:rPr>
          <w:rFonts w:ascii="Arial Narrow" w:hAnsi="Arial Narrow" w:cs="Arial Narrow"/>
          <w:b/>
          <w:color w:val="000000"/>
        </w:rPr>
        <w:t>0</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05E75FD6"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2043C7">
        <w:rPr>
          <w:rFonts w:ascii="Arial Narrow" w:hAnsi="Arial Narrow"/>
          <w:sz w:val="22"/>
          <w:szCs w:val="22"/>
        </w:rPr>
        <w:t>3</w:t>
      </w:r>
      <w:r w:rsidR="008A48B3" w:rsidRPr="00B66319">
        <w:rPr>
          <w:rFonts w:ascii="Arial Narrow" w:hAnsi="Arial Narrow"/>
          <w:sz w:val="22"/>
          <w:szCs w:val="22"/>
        </w:rPr>
        <w:t>0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2633D" w14:textId="77777777" w:rsidR="00AE164F" w:rsidRDefault="00AE164F">
      <w:r>
        <w:separator/>
      </w:r>
    </w:p>
  </w:endnote>
  <w:endnote w:type="continuationSeparator" w:id="0">
    <w:p w14:paraId="7ECDA3F1" w14:textId="77777777" w:rsidR="00AE164F" w:rsidRDefault="00AE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3600AB5D"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873F3E" w:rsidRPr="00873F3E">
      <w:rPr>
        <w:rFonts w:ascii="Arial Narrow" w:hAnsi="Arial Narrow"/>
        <w:noProof/>
        <w:sz w:val="16"/>
        <w:szCs w:val="16"/>
        <w:lang w:val="sk-SK"/>
      </w:rPr>
      <w:t>5</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C5356" w14:textId="77777777" w:rsidR="00AE164F" w:rsidRDefault="00AE164F">
      <w:r>
        <w:separator/>
      </w:r>
    </w:p>
  </w:footnote>
  <w:footnote w:type="continuationSeparator" w:id="0">
    <w:p w14:paraId="67372B93" w14:textId="77777777" w:rsidR="00AE164F" w:rsidRDefault="00AE1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6"/>
    <w:rsid w:val="00004DC8"/>
    <w:rsid w:val="0000549C"/>
    <w:rsid w:val="00005B38"/>
    <w:rsid w:val="00005C83"/>
    <w:rsid w:val="00005E54"/>
    <w:rsid w:val="00006736"/>
    <w:rsid w:val="00006F72"/>
    <w:rsid w:val="000072D8"/>
    <w:rsid w:val="00007488"/>
    <w:rsid w:val="00007495"/>
    <w:rsid w:val="0000760D"/>
    <w:rsid w:val="00010280"/>
    <w:rsid w:val="00010529"/>
    <w:rsid w:val="000106A4"/>
    <w:rsid w:val="000106C3"/>
    <w:rsid w:val="00012278"/>
    <w:rsid w:val="0001287F"/>
    <w:rsid w:val="00012B8D"/>
    <w:rsid w:val="00012EA1"/>
    <w:rsid w:val="000135D1"/>
    <w:rsid w:val="00013BCB"/>
    <w:rsid w:val="000143D6"/>
    <w:rsid w:val="0001453F"/>
    <w:rsid w:val="000149C4"/>
    <w:rsid w:val="00014A66"/>
    <w:rsid w:val="00015857"/>
    <w:rsid w:val="00015A46"/>
    <w:rsid w:val="00015EC3"/>
    <w:rsid w:val="000160B8"/>
    <w:rsid w:val="00016CBB"/>
    <w:rsid w:val="0001782E"/>
    <w:rsid w:val="00020221"/>
    <w:rsid w:val="0002073F"/>
    <w:rsid w:val="000215AD"/>
    <w:rsid w:val="000216F9"/>
    <w:rsid w:val="00021E2D"/>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2C2A"/>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B2E"/>
    <w:rsid w:val="0017009B"/>
    <w:rsid w:val="0017035A"/>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0FCC"/>
    <w:rsid w:val="002C123E"/>
    <w:rsid w:val="002C159A"/>
    <w:rsid w:val="002C3355"/>
    <w:rsid w:val="002C339D"/>
    <w:rsid w:val="002C3DD0"/>
    <w:rsid w:val="002C4323"/>
    <w:rsid w:val="002C4E6D"/>
    <w:rsid w:val="002C4F93"/>
    <w:rsid w:val="002C542E"/>
    <w:rsid w:val="002C5FB4"/>
    <w:rsid w:val="002C6BDD"/>
    <w:rsid w:val="002C7024"/>
    <w:rsid w:val="002C7BC3"/>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C04"/>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06A"/>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8FC"/>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376E9"/>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436"/>
    <w:rsid w:val="004B7D80"/>
    <w:rsid w:val="004C1012"/>
    <w:rsid w:val="004C2E95"/>
    <w:rsid w:val="004C2EA8"/>
    <w:rsid w:val="004C3841"/>
    <w:rsid w:val="004C386F"/>
    <w:rsid w:val="004C46A5"/>
    <w:rsid w:val="004C4FB2"/>
    <w:rsid w:val="004C550E"/>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3A9"/>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2B2B"/>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9736F"/>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63D"/>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602"/>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6255"/>
    <w:rsid w:val="008677B1"/>
    <w:rsid w:val="00867CA1"/>
    <w:rsid w:val="00870413"/>
    <w:rsid w:val="0087048F"/>
    <w:rsid w:val="0087089F"/>
    <w:rsid w:val="008725DD"/>
    <w:rsid w:val="00872D22"/>
    <w:rsid w:val="00873F3E"/>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2EF"/>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24CE"/>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818"/>
    <w:rsid w:val="00AA3FEB"/>
    <w:rsid w:val="00AA3FF8"/>
    <w:rsid w:val="00AA4222"/>
    <w:rsid w:val="00AA5ABB"/>
    <w:rsid w:val="00AA6530"/>
    <w:rsid w:val="00AA6689"/>
    <w:rsid w:val="00AA7EA6"/>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64F"/>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511"/>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946"/>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1742"/>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5109"/>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475"/>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2EDC"/>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B7D56"/>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93B"/>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1777"/>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7E"/>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48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143C"/>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3C286-2FA3-42C2-A028-D82AB2264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190</TotalTime>
  <Pages>9</Pages>
  <Words>3056</Words>
  <Characters>17424</Characters>
  <Application>Microsoft Office Word</Application>
  <DocSecurity>0</DocSecurity>
  <Lines>145</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20440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42</cp:revision>
  <cp:lastPrinted>2023-07-31T13:43:00Z</cp:lastPrinted>
  <dcterms:created xsi:type="dcterms:W3CDTF">2024-02-15T08:18:00Z</dcterms:created>
  <dcterms:modified xsi:type="dcterms:W3CDTF">2024-09-20T20:24:00Z</dcterms:modified>
</cp:coreProperties>
</file>